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bookmarkStart w:id="0" w:name="_GoBack"/>
            <w:bookmarkEnd w:id="0"/>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C32F14">
            <w:pPr>
              <w:jc w:val="right"/>
              <w:rPr>
                <w:rFonts w:ascii="Times New Roman" w:hAnsi="Times New Roman"/>
                <w:sz w:val="24"/>
              </w:rPr>
            </w:pPr>
            <w:r w:rsidRPr="00C561F7">
              <w:rPr>
                <w:rFonts w:ascii="Times New Roman" w:hAnsi="Times New Roman"/>
                <w:sz w:val="24"/>
              </w:rPr>
              <w:t xml:space="preserve">Протокол  № </w:t>
            </w:r>
            <w:r w:rsidR="00C32F14">
              <w:rPr>
                <w:rFonts w:ascii="Times New Roman" w:hAnsi="Times New Roman"/>
                <w:sz w:val="24"/>
              </w:rPr>
              <w:t>150</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4189F" w:rsidP="00D4189F">
            <w:pPr>
              <w:jc w:val="right"/>
              <w:rPr>
                <w:rFonts w:ascii="Times New Roman" w:hAnsi="Times New Roman"/>
                <w:sz w:val="24"/>
              </w:rPr>
            </w:pPr>
            <w:r>
              <w:rPr>
                <w:rFonts w:ascii="Times New Roman" w:hAnsi="Times New Roman"/>
                <w:sz w:val="24"/>
              </w:rPr>
              <w:t>«25</w:t>
            </w:r>
            <w:r w:rsidR="00DE7BED" w:rsidRPr="00C561F7">
              <w:rPr>
                <w:rFonts w:ascii="Times New Roman" w:hAnsi="Times New Roman"/>
                <w:sz w:val="24"/>
              </w:rPr>
              <w:t>»</w:t>
            </w:r>
            <w:r>
              <w:rPr>
                <w:rFonts w:ascii="Times New Roman" w:hAnsi="Times New Roman"/>
                <w:sz w:val="24"/>
              </w:rPr>
              <w:t xml:space="preserve"> сентября 2017</w:t>
            </w:r>
            <w:r w:rsidR="00DE7BED" w:rsidRPr="00C561F7">
              <w:rPr>
                <w:rFonts w:ascii="Times New Roman" w:hAnsi="Times New Roman"/>
                <w:sz w:val="24"/>
              </w:rPr>
              <w:t xml:space="preserve"> 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40686">
        <w:rPr>
          <w:rFonts w:ascii="Times New Roman" w:hAnsi="Times New Roman"/>
          <w:sz w:val="24"/>
        </w:rPr>
        <w:t>ПДО №</w:t>
      </w:r>
      <w:r w:rsidR="00C40686">
        <w:rPr>
          <w:rFonts w:ascii="Times New Roman" w:hAnsi="Times New Roman"/>
          <w:sz w:val="24"/>
        </w:rPr>
        <w:t>444</w:t>
      </w:r>
      <w:r w:rsidRPr="00C40686">
        <w:rPr>
          <w:rFonts w:ascii="Times New Roman" w:hAnsi="Times New Roman"/>
          <w:sz w:val="24"/>
        </w:rPr>
        <w:t>-К</w:t>
      </w:r>
      <w:r w:rsidR="00641B85" w:rsidRPr="00C40686">
        <w:rPr>
          <w:rFonts w:ascii="Times New Roman" w:hAnsi="Times New Roman"/>
          <w:sz w:val="24"/>
        </w:rPr>
        <w:t>С</w:t>
      </w:r>
      <w:r w:rsidRPr="00C40686">
        <w:rPr>
          <w:rFonts w:ascii="Times New Roman" w:hAnsi="Times New Roman"/>
          <w:sz w:val="24"/>
        </w:rPr>
        <w:t>-201</w:t>
      </w:r>
      <w:r w:rsidR="00DD6920" w:rsidRPr="00C40686">
        <w:rPr>
          <w:rFonts w:ascii="Times New Roman" w:hAnsi="Times New Roman"/>
          <w:sz w:val="24"/>
        </w:rPr>
        <w:t>7</w:t>
      </w:r>
      <w:r w:rsidRPr="00430F33">
        <w:rPr>
          <w:rFonts w:ascii="Times New Roman" w:hAnsi="Times New Roman"/>
          <w:sz w:val="24"/>
        </w:rPr>
        <w:t xml:space="preserve"> от </w:t>
      </w:r>
      <w:r w:rsidR="00D4189F">
        <w:rPr>
          <w:rFonts w:ascii="Times New Roman" w:hAnsi="Times New Roman"/>
          <w:sz w:val="24"/>
        </w:rPr>
        <w:t>25 сентября 2017 г.</w:t>
      </w:r>
    </w:p>
    <w:p w:rsidR="00BF1914" w:rsidRPr="00C561F7" w:rsidRDefault="00BF1914" w:rsidP="00DE7BED">
      <w:pPr>
        <w:rPr>
          <w:rFonts w:ascii="Times New Roman" w:hAnsi="Times New Roman"/>
          <w:sz w:val="24"/>
        </w:rPr>
      </w:pPr>
    </w:p>
    <w:p w:rsidR="00ED6400" w:rsidRPr="004E026A" w:rsidRDefault="00DE7BED" w:rsidP="00ED6400">
      <w:pPr>
        <w:suppressAutoHyphens/>
        <w:spacing w:before="0"/>
        <w:ind w:firstLine="567"/>
        <w:jc w:val="both"/>
        <w:rPr>
          <w:rFonts w:ascii="Times New Roman" w:hAnsi="Times New Roman"/>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AC1454" w:rsidRPr="00AC1454">
        <w:rPr>
          <w:rFonts w:ascii="Times New Roman" w:hAnsi="Times New Roman"/>
          <w:sz w:val="24"/>
        </w:rPr>
        <w:t>выполнение</w:t>
      </w:r>
      <w:r w:rsidR="000A4D4F" w:rsidRPr="000A4D4F">
        <w:rPr>
          <w:rFonts w:ascii="Times New Roman" w:hAnsi="Times New Roman"/>
          <w:sz w:val="24"/>
        </w:rPr>
        <w:t xml:space="preserve"> “Комплекса работ по внедрению схемы непрерывной отгрузки асфальта на установке по производству битумов, включая проектирование, поставку, монтаж и наладку”</w:t>
      </w:r>
      <w:r w:rsidR="008A095F" w:rsidRPr="004E026A">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r w:rsidR="00D4189F" w:rsidRPr="00C561F7">
        <w:rPr>
          <w:rFonts w:ascii="Times New Roman" w:hAnsi="Times New Roman"/>
          <w:sz w:val="24"/>
        </w:rPr>
        <w:t>контрагента, предложившего</w:t>
      </w:r>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53702F">
      <w:pPr>
        <w:spacing w:before="0"/>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53702F">
      <w:pPr>
        <w:pStyle w:val="a"/>
        <w:numPr>
          <w:ilvl w:val="0"/>
          <w:numId w:val="0"/>
        </w:numPr>
        <w:tabs>
          <w:tab w:val="left" w:pos="284"/>
        </w:tabs>
        <w:spacing w:before="0"/>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53702F">
      <w:pPr>
        <w:pStyle w:val="a"/>
        <w:numPr>
          <w:ilvl w:val="0"/>
          <w:numId w:val="0"/>
        </w:numPr>
        <w:tabs>
          <w:tab w:val="left" w:pos="284"/>
        </w:tabs>
        <w:spacing w:before="0"/>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53702F">
      <w:pPr>
        <w:pStyle w:val="a"/>
        <w:numPr>
          <w:ilvl w:val="0"/>
          <w:numId w:val="0"/>
        </w:numPr>
        <w:tabs>
          <w:tab w:val="left" w:pos="284"/>
        </w:tabs>
        <w:spacing w:before="0"/>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53702F" w:rsidRDefault="00DE7BED" w:rsidP="0053702F">
      <w:pPr>
        <w:pStyle w:val="a"/>
        <w:numPr>
          <w:ilvl w:val="0"/>
          <w:numId w:val="0"/>
        </w:numPr>
        <w:tabs>
          <w:tab w:val="left" w:pos="284"/>
        </w:tabs>
        <w:spacing w:before="0"/>
        <w:ind w:firstLine="709"/>
        <w:rPr>
          <w:rFonts w:ascii="Times New Roman" w:hAnsi="Times New Roman" w:cs="Times New Roman"/>
          <w:sz w:val="24"/>
          <w:szCs w:val="24"/>
        </w:rPr>
      </w:pPr>
      <w:r w:rsidRPr="00C561F7">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p>
    <w:p w:rsidR="00DE7BED" w:rsidRPr="00C561F7" w:rsidRDefault="00DE7BED" w:rsidP="0053702F">
      <w:pPr>
        <w:pStyle w:val="a"/>
        <w:numPr>
          <w:ilvl w:val="0"/>
          <w:numId w:val="0"/>
        </w:numPr>
        <w:tabs>
          <w:tab w:val="left" w:pos="284"/>
        </w:tabs>
        <w:spacing w:before="0"/>
        <w:rPr>
          <w:rFonts w:ascii="Times New Roman" w:hAnsi="Times New Roman" w:cs="Times New Roman"/>
          <w:sz w:val="24"/>
          <w:szCs w:val="24"/>
        </w:rPr>
      </w:pPr>
      <w:r w:rsidRPr="00C561F7">
        <w:rPr>
          <w:rFonts w:ascii="Times New Roman" w:hAnsi="Times New Roman" w:cs="Times New Roman"/>
          <w:sz w:val="24"/>
          <w:szCs w:val="24"/>
        </w:rPr>
        <w:lastRenderedPageBreak/>
        <w:t>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EB3A9C" w:rsidRPr="0013734C" w:rsidRDefault="005C0FC8" w:rsidP="00EB3A9C">
      <w:pPr>
        <w:ind w:firstLine="720"/>
        <w:jc w:val="both"/>
      </w:pPr>
      <w:r w:rsidRPr="00412F6F">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13734C">
        <w:rPr>
          <w:rFonts w:ascii="Times New Roman" w:hAnsi="Times New Roman"/>
          <w:sz w:val="24"/>
        </w:rPr>
        <w:t>.</w:t>
      </w:r>
      <w:r w:rsidR="00EB3A9C" w:rsidRPr="0013734C">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13734C">
        <w:rPr>
          <w:rFonts w:ascii="Times New Roman" w:hAnsi="Times New Roman"/>
          <w:b/>
          <w:sz w:val="24"/>
        </w:rPr>
        <w:t>15</w:t>
      </w:r>
      <w:r w:rsidR="00F35A67">
        <w:rPr>
          <w:rFonts w:ascii="Times New Roman" w:hAnsi="Times New Roman"/>
          <w:b/>
          <w:sz w:val="24"/>
        </w:rPr>
        <w:t xml:space="preserve"> </w:t>
      </w:r>
      <w:r w:rsidR="00C40686">
        <w:rPr>
          <w:rFonts w:ascii="Times New Roman" w:hAnsi="Times New Roman"/>
          <w:b/>
          <w:sz w:val="24"/>
        </w:rPr>
        <w:t>но</w:t>
      </w:r>
      <w:r w:rsidR="0013734C">
        <w:rPr>
          <w:rFonts w:ascii="Times New Roman" w:hAnsi="Times New Roman"/>
          <w:b/>
          <w:sz w:val="24"/>
        </w:rPr>
        <w:t>ября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FB2DC5" w:rsidRDefault="000613D9" w:rsidP="001A29AD">
      <w:pPr>
        <w:pStyle w:val="a6"/>
        <w:numPr>
          <w:ilvl w:val="0"/>
          <w:numId w:val="2"/>
        </w:numPr>
        <w:tabs>
          <w:tab w:val="left" w:pos="1418"/>
        </w:tabs>
        <w:contextualSpacing w:val="0"/>
        <w:jc w:val="both"/>
        <w:rPr>
          <w:rFonts w:ascii="Times New Roman" w:hAnsi="Times New Roman"/>
          <w:sz w:val="24"/>
        </w:rPr>
      </w:pPr>
      <w:r w:rsidRPr="00FB2DC5">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организации в редакции Заказчика, в 2-х экземплярах</w:t>
      </w:r>
      <w:r w:rsidR="003A6492" w:rsidRPr="00FB2DC5">
        <w:rPr>
          <w:rFonts w:ascii="Times New Roman" w:hAnsi="Times New Roman"/>
          <w:sz w:val="24"/>
        </w:rPr>
        <w:t xml:space="preserve"> (по каждому лоту отдельно)</w:t>
      </w:r>
      <w:r w:rsidRPr="00FB2DC5">
        <w:rPr>
          <w:rFonts w:ascii="Times New Roman" w:hAnsi="Times New Roman"/>
          <w:sz w:val="24"/>
        </w:rPr>
        <w:t>;</w:t>
      </w:r>
    </w:p>
    <w:p w:rsidR="00FB2DC5" w:rsidRPr="00FB2DC5" w:rsidRDefault="00FB2DC5" w:rsidP="001A29AD">
      <w:pPr>
        <w:pStyle w:val="a6"/>
        <w:numPr>
          <w:ilvl w:val="0"/>
          <w:numId w:val="2"/>
        </w:numPr>
        <w:tabs>
          <w:tab w:val="left" w:pos="1418"/>
        </w:tabs>
        <w:contextualSpacing w:val="0"/>
        <w:jc w:val="both"/>
        <w:rPr>
          <w:rFonts w:ascii="Times New Roman" w:hAnsi="Times New Roman"/>
          <w:sz w:val="24"/>
        </w:rPr>
      </w:pPr>
      <w:r w:rsidRPr="00FB2DC5">
        <w:rPr>
          <w:rFonts w:ascii="Times New Roman" w:hAnsi="Times New Roman"/>
          <w:sz w:val="24"/>
        </w:rPr>
        <w:t>Заверенная и парафированная на каждой странице копия задания на проектирование и требований к предмету закупки;</w:t>
      </w:r>
    </w:p>
    <w:p w:rsidR="00C1217A" w:rsidRPr="0014595E" w:rsidRDefault="00C1217A" w:rsidP="00C1217A">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№6 к настоящему ПДО);</w:t>
      </w:r>
    </w:p>
    <w:p w:rsidR="007C09F4" w:rsidRPr="0014595E" w:rsidRDefault="00C1217A" w:rsidP="007C09F4">
      <w:pPr>
        <w:pStyle w:val="a6"/>
        <w:numPr>
          <w:ilvl w:val="0"/>
          <w:numId w:val="2"/>
        </w:numPr>
        <w:jc w:val="both"/>
        <w:rPr>
          <w:rFonts w:ascii="Times New Roman" w:hAnsi="Times New Roman"/>
          <w:sz w:val="24"/>
        </w:rPr>
      </w:pPr>
      <w:r w:rsidRPr="0014595E">
        <w:rPr>
          <w:rFonts w:ascii="Times New Roman" w:hAnsi="Times New Roman"/>
          <w:sz w:val="24"/>
        </w:rPr>
        <w:t xml:space="preserve">Справка о наличии кадровых ресурсов для выполнения работ по предмету закупки, не задействованных на период выполнения вышеуказанных работ на </w:t>
      </w:r>
      <w:r w:rsidRPr="0014595E">
        <w:rPr>
          <w:rFonts w:ascii="Times New Roman" w:hAnsi="Times New Roman"/>
          <w:sz w:val="24"/>
        </w:rPr>
        <w:lastRenderedPageBreak/>
        <w:t>других объектах, за подписью руководителя организации и скрепленная печатью организации</w:t>
      </w:r>
      <w:r w:rsidR="007C09F4" w:rsidRPr="0014595E">
        <w:rPr>
          <w:rFonts w:ascii="Times New Roman" w:hAnsi="Times New Roman"/>
          <w:sz w:val="24"/>
        </w:rPr>
        <w:t xml:space="preserve"> (по форме № 7 к настоящему ПДО);</w:t>
      </w:r>
    </w:p>
    <w:p w:rsidR="00E55813" w:rsidRPr="00E55813" w:rsidRDefault="00E55813" w:rsidP="001A29AD">
      <w:pPr>
        <w:pStyle w:val="a6"/>
        <w:numPr>
          <w:ilvl w:val="0"/>
          <w:numId w:val="2"/>
        </w:numPr>
        <w:tabs>
          <w:tab w:val="left" w:pos="1418"/>
        </w:tabs>
        <w:contextualSpacing w:val="0"/>
        <w:jc w:val="both"/>
        <w:rPr>
          <w:rFonts w:ascii="Times New Roman" w:hAnsi="Times New Roman"/>
          <w:sz w:val="24"/>
        </w:rPr>
      </w:pPr>
      <w:r w:rsidRPr="00E55813">
        <w:rPr>
          <w:rFonts w:ascii="Times New Roman" w:hAnsi="Times New Roman"/>
          <w:sz w:val="24"/>
        </w:rPr>
        <w:t>Заверенная копия выписки из реестра членов СРО по форме, утвержденной Приказом Ростехнадзора от 16.02.2017г. № 58</w:t>
      </w:r>
    </w:p>
    <w:p w:rsidR="005665EE" w:rsidRPr="0014595E" w:rsidRDefault="005665EE"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 xml:space="preserve">Копия </w:t>
      </w:r>
      <w:r w:rsidR="00C1315A" w:rsidRPr="0014595E">
        <w:rPr>
          <w:rFonts w:ascii="Times New Roman" w:hAnsi="Times New Roman"/>
          <w:sz w:val="24"/>
        </w:rPr>
        <w:t>свидетельства системы менеджмента качества ISO 9001, ИСО 9001</w:t>
      </w:r>
      <w:r w:rsidRPr="0014595E">
        <w:rPr>
          <w:rFonts w:ascii="Times New Roman" w:hAnsi="Times New Roman"/>
          <w:sz w:val="24"/>
        </w:rPr>
        <w:t>,</w:t>
      </w:r>
      <w:r w:rsidRPr="0014595E">
        <w:t xml:space="preserve"> </w:t>
      </w:r>
      <w:r w:rsidRPr="0014595E">
        <w:rPr>
          <w:rFonts w:ascii="Times New Roman" w:hAnsi="Times New Roman"/>
          <w:sz w:val="24"/>
        </w:rPr>
        <w:t>за подписью руководителя организации и скрепленная</w:t>
      </w:r>
      <w:r w:rsidR="00C1315A" w:rsidRPr="0014595E">
        <w:rPr>
          <w:rFonts w:ascii="Times New Roman" w:hAnsi="Times New Roman"/>
          <w:sz w:val="24"/>
        </w:rPr>
        <w:t xml:space="preserve"> </w:t>
      </w:r>
      <w:r w:rsidRPr="0014595E">
        <w:rPr>
          <w:rFonts w:ascii="Times New Roman" w:hAnsi="Times New Roman"/>
          <w:sz w:val="24"/>
        </w:rPr>
        <w:t>печатью организации;</w:t>
      </w:r>
    </w:p>
    <w:p w:rsidR="00C1315A" w:rsidRPr="0014595E" w:rsidRDefault="00C1315A"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8E32E8" w:rsidRPr="00352607"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C805EF" w:rsidRPr="00352607">
        <w:rPr>
          <w:rFonts w:ascii="Times New Roman" w:hAnsi="Times New Roman"/>
          <w:sz w:val="24"/>
        </w:rPr>
        <w:t xml:space="preserve">2 </w:t>
      </w:r>
      <w:r w:rsidR="0088678C" w:rsidRPr="00352607">
        <w:rPr>
          <w:rFonts w:ascii="Times New Roman" w:hAnsi="Times New Roman"/>
          <w:sz w:val="24"/>
        </w:rPr>
        <w:t>(</w:t>
      </w:r>
      <w:r w:rsidR="00C805EF" w:rsidRPr="00352607">
        <w:rPr>
          <w:rFonts w:ascii="Times New Roman" w:hAnsi="Times New Roman"/>
          <w:sz w:val="24"/>
        </w:rPr>
        <w:t>двух</w:t>
      </w:r>
      <w:r w:rsidRPr="00352607">
        <w:rPr>
          <w:rFonts w:ascii="Times New Roman" w:hAnsi="Times New Roman"/>
          <w:sz w:val="24"/>
        </w:rPr>
        <w:t>) месяцев после даты окончания приема оферт;</w:t>
      </w:r>
    </w:p>
    <w:p w:rsidR="00EB3A9C" w:rsidRPr="004A7F70" w:rsidRDefault="00EB3A9C" w:rsidP="00EB3A9C">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Письмо (Форма №1</w:t>
      </w:r>
      <w:r w:rsidR="00822262" w:rsidRPr="004A7F70">
        <w:rPr>
          <w:rFonts w:ascii="Times New Roman" w:hAnsi="Times New Roman"/>
          <w:sz w:val="24"/>
        </w:rPr>
        <w:t>2</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r w:rsidR="00BF375E">
        <w:rPr>
          <w:rFonts w:ascii="Times New Roman" w:hAnsi="Times New Roman"/>
          <w:sz w:val="24"/>
        </w:rPr>
        <w:t>3</w:t>
      </w:r>
      <w:r w:rsidR="00FA2773" w:rsidRPr="00C561F7">
        <w:rPr>
          <w:rFonts w:ascii="Times New Roman" w:hAnsi="Times New Roman"/>
          <w:sz w:val="24"/>
        </w:rPr>
        <w:t xml:space="preserve">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Pr="004A7F70" w:rsidRDefault="008C6979" w:rsidP="00DE7BED">
      <w:pPr>
        <w:pStyle w:val="a6"/>
        <w:numPr>
          <w:ilvl w:val="0"/>
          <w:numId w:val="2"/>
        </w:numPr>
        <w:ind w:left="1418" w:hanging="341"/>
        <w:contextualSpacing w:val="0"/>
        <w:jc w:val="both"/>
        <w:rPr>
          <w:rFonts w:ascii="Times New Roman" w:hAnsi="Times New Roman"/>
          <w:sz w:val="24"/>
        </w:rPr>
      </w:pPr>
      <w:r w:rsidRPr="004A7F70">
        <w:rPr>
          <w:rFonts w:ascii="Times New Roman" w:hAnsi="Times New Roman"/>
          <w:sz w:val="24"/>
        </w:rPr>
        <w:t xml:space="preserve">Подписанный договор </w:t>
      </w:r>
      <w:r w:rsidR="0048023C" w:rsidRPr="004A7F70">
        <w:rPr>
          <w:rFonts w:ascii="Times New Roman" w:hAnsi="Times New Roman"/>
          <w:sz w:val="24"/>
        </w:rPr>
        <w:t>ген</w:t>
      </w:r>
      <w:r w:rsidRPr="004A7F70">
        <w:rPr>
          <w:rFonts w:ascii="Times New Roman" w:hAnsi="Times New Roman"/>
          <w:sz w:val="24"/>
        </w:rPr>
        <w:t>подряда (</w:t>
      </w:r>
      <w:r w:rsidR="0037183C" w:rsidRPr="004A7F70">
        <w:rPr>
          <w:rFonts w:ascii="Times New Roman" w:hAnsi="Times New Roman"/>
          <w:sz w:val="24"/>
        </w:rPr>
        <w:t>Форма</w:t>
      </w:r>
      <w:r w:rsidRPr="004A7F70">
        <w:rPr>
          <w:rFonts w:ascii="Times New Roman" w:hAnsi="Times New Roman"/>
          <w:sz w:val="24"/>
        </w:rPr>
        <w:t xml:space="preserve"> №</w:t>
      </w:r>
      <w:r w:rsidR="00BF375E" w:rsidRPr="004A7F70">
        <w:rPr>
          <w:rFonts w:ascii="Times New Roman" w:hAnsi="Times New Roman"/>
          <w:sz w:val="24"/>
        </w:rPr>
        <w:t>4</w:t>
      </w:r>
      <w:r w:rsidRPr="004A7F70">
        <w:rPr>
          <w:rFonts w:ascii="Times New Roman" w:hAnsi="Times New Roman"/>
          <w:sz w:val="24"/>
        </w:rPr>
        <w:t xml:space="preserve"> ПДО)</w:t>
      </w:r>
      <w:r w:rsidR="0087067B" w:rsidRPr="004A7F70">
        <w:rPr>
          <w:rFonts w:ascii="Times New Roman" w:hAnsi="Times New Roman"/>
          <w:sz w:val="24"/>
        </w:rPr>
        <w:t xml:space="preserve"> с Приложениями к н</w:t>
      </w:r>
      <w:r w:rsidR="006E54D0" w:rsidRPr="004A7F70">
        <w:rPr>
          <w:rFonts w:ascii="Times New Roman" w:hAnsi="Times New Roman"/>
          <w:sz w:val="24"/>
        </w:rPr>
        <w:t>е</w:t>
      </w:r>
      <w:r w:rsidR="0087067B" w:rsidRPr="004A7F70">
        <w:rPr>
          <w:rFonts w:ascii="Times New Roman" w:hAnsi="Times New Roman"/>
          <w:sz w:val="24"/>
        </w:rPr>
        <w:t>м</w:t>
      </w:r>
      <w:r w:rsidRPr="004A7F70">
        <w:rPr>
          <w:rFonts w:ascii="Times New Roman" w:hAnsi="Times New Roman"/>
          <w:sz w:val="24"/>
        </w:rPr>
        <w:t>у</w:t>
      </w:r>
      <w:r w:rsidR="0087067B" w:rsidRPr="004A7F70">
        <w:rPr>
          <w:rFonts w:ascii="Times New Roman" w:hAnsi="Times New Roman"/>
          <w:sz w:val="24"/>
        </w:rPr>
        <w:t>, подписанные и скрепленные печатью организации в редакции Заказчика, в 2-х экземплярах</w:t>
      </w:r>
      <w:r w:rsidR="00C7476C" w:rsidRPr="004A7F70">
        <w:rPr>
          <w:rFonts w:ascii="Times New Roman" w:hAnsi="Times New Roman"/>
          <w:sz w:val="24"/>
        </w:rPr>
        <w:t xml:space="preserve"> (по каждому лоту отдельно)</w:t>
      </w:r>
      <w:r w:rsidR="0087067B" w:rsidRPr="004A7F70">
        <w:rPr>
          <w:rFonts w:ascii="Times New Roman" w:hAnsi="Times New Roman"/>
          <w:sz w:val="24"/>
        </w:rPr>
        <w:t>;</w:t>
      </w:r>
    </w:p>
    <w:p w:rsidR="000613D9" w:rsidRPr="00D852DC" w:rsidRDefault="00271056"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D852DC">
        <w:rPr>
          <w:rFonts w:ascii="Times New Roman" w:hAnsi="Times New Roman"/>
          <w:b/>
          <w:sz w:val="24"/>
        </w:rPr>
        <w:t>с приложением обосновывающих сметных расчётов по всем видам работ</w:t>
      </w:r>
      <w:r w:rsidRPr="00D852DC">
        <w:rPr>
          <w:rFonts w:ascii="Times New Roman" w:hAnsi="Times New Roman"/>
          <w:sz w:val="24"/>
        </w:rPr>
        <w:t>, подписанный и скреплённый печатью организации в редакции Заказчика в 2-х экземплярах</w:t>
      </w:r>
      <w:r w:rsidR="00AA5D62" w:rsidRPr="00D852DC">
        <w:rPr>
          <w:rFonts w:ascii="Times New Roman" w:hAnsi="Times New Roman"/>
          <w:sz w:val="24"/>
        </w:rPr>
        <w:t xml:space="preserve">. Сметы на выполнение работ с указанием всех видов и объемов работ в соответствии с договором, а также применяемых расценок и расчетных коэффициентов </w:t>
      </w:r>
      <w:r w:rsidR="00AA5D62" w:rsidRPr="00D852DC">
        <w:rPr>
          <w:rFonts w:ascii="Times New Roman" w:hAnsi="Times New Roman"/>
          <w:b/>
          <w:sz w:val="24"/>
        </w:rPr>
        <w:t>в электронном виде в формате Word или Excel.</w:t>
      </w:r>
      <w:r w:rsidR="00AA5D62" w:rsidRPr="00D852DC">
        <w:rPr>
          <w:rFonts w:ascii="Times New Roman" w:hAnsi="Times New Roman"/>
          <w:sz w:val="24"/>
        </w:rPr>
        <w:t xml:space="preserve"> По результатам проведенной закупки Победитель предоставляет оригиналы сметных расчетов;</w:t>
      </w:r>
    </w:p>
    <w:p w:rsidR="000613D9" w:rsidRPr="00D852DC"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0613D9" w:rsidRPr="00D852DC"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погашения авансовых платежей (приложение №6 к договору) – ПРИ НЕОБХОДИМОСТИ подписанный и скреплённый печатью организации в редакции Заказчика в 2-х экземплярах;</w:t>
      </w:r>
    </w:p>
    <w:p w:rsidR="000613D9" w:rsidRPr="00D852DC"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lastRenderedPageBreak/>
        <w:t>Шкала штрафных санкций в области ПБ, ОТ и ОС (приложение №7 к договору) подписанный и скреплённый печатью организации в редакции Заказчика в 2-х экземплярах;</w:t>
      </w:r>
    </w:p>
    <w:p w:rsidR="00EB3A9C" w:rsidRPr="004A7F70" w:rsidRDefault="004A7F70" w:rsidP="00EB3A9C">
      <w:pPr>
        <w:pStyle w:val="a6"/>
        <w:numPr>
          <w:ilvl w:val="0"/>
          <w:numId w:val="2"/>
        </w:numPr>
        <w:jc w:val="both"/>
        <w:rPr>
          <w:rFonts w:ascii="Times New Roman" w:hAnsi="Times New Roman"/>
          <w:sz w:val="24"/>
        </w:rPr>
      </w:pPr>
      <w:r w:rsidRPr="004A7F70">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A17E76">
        <w:rPr>
          <w:rFonts w:ascii="Times New Roman" w:hAnsi="Times New Roman"/>
          <w:sz w:val="24"/>
        </w:rPr>
        <w:t xml:space="preserve">на ПДО </w:t>
      </w:r>
      <w:r w:rsidR="003523B8" w:rsidRPr="00C40686">
        <w:rPr>
          <w:rFonts w:ascii="Times New Roman" w:hAnsi="Times New Roman"/>
          <w:sz w:val="24"/>
        </w:rPr>
        <w:t>№</w:t>
      </w:r>
      <w:r w:rsidR="00A95D2F">
        <w:rPr>
          <w:rFonts w:ascii="Times New Roman" w:hAnsi="Times New Roman"/>
          <w:sz w:val="24"/>
        </w:rPr>
        <w:t>444</w:t>
      </w:r>
      <w:r w:rsidR="003523B8" w:rsidRPr="00C40686">
        <w:rPr>
          <w:rFonts w:ascii="Times New Roman" w:hAnsi="Times New Roman"/>
          <w:sz w:val="24"/>
        </w:rPr>
        <w:t>-К</w:t>
      </w:r>
      <w:r w:rsidR="00FA2773" w:rsidRPr="00C40686">
        <w:rPr>
          <w:rFonts w:ascii="Times New Roman" w:hAnsi="Times New Roman"/>
          <w:sz w:val="24"/>
        </w:rPr>
        <w:t>С</w:t>
      </w:r>
      <w:r w:rsidR="003523B8" w:rsidRPr="00C40686">
        <w:rPr>
          <w:rFonts w:ascii="Times New Roman" w:hAnsi="Times New Roman"/>
          <w:sz w:val="24"/>
        </w:rPr>
        <w:t>-201</w:t>
      </w:r>
      <w:r w:rsidR="00765595" w:rsidRPr="00C40686">
        <w:rPr>
          <w:rFonts w:ascii="Times New Roman" w:hAnsi="Times New Roman"/>
          <w:sz w:val="24"/>
        </w:rPr>
        <w:t>7</w:t>
      </w:r>
      <w:r w:rsidRPr="00C40686">
        <w:rPr>
          <w:rFonts w:ascii="Times New Roman" w:hAnsi="Times New Roman"/>
          <w:color w:val="FF0000"/>
          <w:sz w:val="24"/>
        </w:rPr>
        <w:t xml:space="preserve"> </w:t>
      </w:r>
      <w:r w:rsidRPr="00C40686">
        <w:rPr>
          <w:rFonts w:ascii="Times New Roman" w:hAnsi="Times New Roman"/>
          <w:sz w:val="24"/>
        </w:rPr>
        <w:t>от</w:t>
      </w:r>
      <w:r w:rsidR="00D4189F">
        <w:rPr>
          <w:rFonts w:ascii="Times New Roman" w:hAnsi="Times New Roman"/>
          <w:color w:val="FF0000"/>
          <w:sz w:val="24"/>
        </w:rPr>
        <w:t xml:space="preserve"> </w:t>
      </w:r>
      <w:r w:rsidR="00D4189F" w:rsidRPr="00D4189F">
        <w:rPr>
          <w:rFonts w:ascii="Times New Roman" w:hAnsi="Times New Roman"/>
          <w:sz w:val="24"/>
        </w:rPr>
        <w:t>25 сентября 2017 г</w:t>
      </w:r>
      <w:r w:rsidRPr="00D4189F">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4189F" w:rsidP="00DE7BED">
      <w:pPr>
        <w:ind w:left="708"/>
        <w:jc w:val="both"/>
        <w:rPr>
          <w:rFonts w:ascii="Times New Roman" w:hAnsi="Times New Roman"/>
          <w:b/>
          <w:sz w:val="24"/>
        </w:rPr>
      </w:pPr>
      <w:r>
        <w:rPr>
          <w:rFonts w:ascii="Times New Roman" w:hAnsi="Times New Roman"/>
          <w:b/>
          <w:sz w:val="24"/>
        </w:rPr>
        <w:t>Начало приема оферт – «25</w:t>
      </w:r>
      <w:r w:rsidR="00DE7BED" w:rsidRPr="00C561F7">
        <w:rPr>
          <w:rFonts w:ascii="Times New Roman" w:hAnsi="Times New Roman"/>
          <w:b/>
          <w:sz w:val="24"/>
        </w:rPr>
        <w:t>»</w:t>
      </w:r>
      <w:r>
        <w:rPr>
          <w:rFonts w:ascii="Times New Roman" w:hAnsi="Times New Roman"/>
          <w:b/>
          <w:sz w:val="24"/>
        </w:rPr>
        <w:t xml:space="preserve"> сентября 2017</w:t>
      </w:r>
      <w:r w:rsidR="00DE7BED" w:rsidRPr="00C561F7">
        <w:rPr>
          <w:rFonts w:ascii="Times New Roman" w:hAnsi="Times New Roman"/>
          <w:b/>
          <w:sz w:val="24"/>
        </w:rPr>
        <w:t xml:space="preserve"> года.</w:t>
      </w:r>
    </w:p>
    <w:p w:rsidR="00DE7BED" w:rsidRPr="00C561F7" w:rsidRDefault="00D4189F" w:rsidP="00DE7BED">
      <w:pPr>
        <w:ind w:left="708"/>
        <w:jc w:val="both"/>
        <w:rPr>
          <w:rFonts w:ascii="Times New Roman" w:hAnsi="Times New Roman"/>
          <w:b/>
          <w:sz w:val="24"/>
        </w:rPr>
      </w:pPr>
      <w:r>
        <w:rPr>
          <w:rFonts w:ascii="Times New Roman" w:hAnsi="Times New Roman"/>
          <w:b/>
          <w:sz w:val="24"/>
        </w:rPr>
        <w:t xml:space="preserve">Окончание приема оферт – 16:00 </w:t>
      </w:r>
      <w:r w:rsidR="00DE7BED" w:rsidRPr="00C561F7">
        <w:rPr>
          <w:rFonts w:ascii="Times New Roman" w:hAnsi="Times New Roman"/>
          <w:b/>
          <w:sz w:val="24"/>
        </w:rPr>
        <w:t>«</w:t>
      </w:r>
      <w:r>
        <w:rPr>
          <w:rFonts w:ascii="Times New Roman" w:hAnsi="Times New Roman"/>
          <w:b/>
          <w:sz w:val="24"/>
        </w:rPr>
        <w:t xml:space="preserve">09» октября 2017 </w:t>
      </w:r>
      <w:r w:rsidR="00DE7BED"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Срок для определения победителя – до </w:t>
      </w:r>
      <w:r w:rsidR="00D4189F">
        <w:rPr>
          <w:rFonts w:ascii="Times New Roman" w:hAnsi="Times New Roman"/>
          <w:b/>
          <w:sz w:val="24"/>
        </w:rPr>
        <w:t>«15</w:t>
      </w:r>
      <w:r w:rsidRPr="00C561F7">
        <w:rPr>
          <w:rFonts w:ascii="Times New Roman" w:hAnsi="Times New Roman"/>
          <w:b/>
          <w:sz w:val="24"/>
        </w:rPr>
        <w:t xml:space="preserve">» </w:t>
      </w:r>
      <w:r w:rsidR="00D4189F">
        <w:rPr>
          <w:rFonts w:ascii="Times New Roman" w:hAnsi="Times New Roman"/>
          <w:b/>
          <w:sz w:val="24"/>
        </w:rPr>
        <w:t>ноября 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w:t>
      </w:r>
      <w:r w:rsidR="00D4189F">
        <w:rPr>
          <w:rFonts w:ascii="Times New Roman" w:hAnsi="Times New Roman"/>
          <w:sz w:val="24"/>
        </w:rPr>
        <w:t xml:space="preserve">ния, полученные не позднее «04» октября 2017 </w:t>
      </w:r>
      <w:r w:rsidRPr="00C561F7">
        <w:rPr>
          <w:rFonts w:ascii="Times New Roman" w:hAnsi="Times New Roman"/>
          <w:sz w:val="24"/>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D4189F" w:rsidRPr="00C561F7">
        <w:rPr>
          <w:rFonts w:ascii="Times New Roman" w:hAnsi="Times New Roman"/>
          <w:sz w:val="24"/>
        </w:rPr>
        <w:t>предложения без</w:t>
      </w:r>
      <w:r w:rsidRPr="00C561F7">
        <w:rPr>
          <w:rFonts w:ascii="Times New Roman" w:hAnsi="Times New Roman"/>
          <w:sz w:val="24"/>
        </w:rPr>
        <w:t xml:space="preserve">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0A4D4F" w:rsidRPr="000A4D4F" w:rsidRDefault="000A4D4F" w:rsidP="000A4D4F">
      <w:pPr>
        <w:ind w:firstLine="708"/>
        <w:jc w:val="both"/>
        <w:rPr>
          <w:rFonts w:ascii="Times New Roman" w:hAnsi="Times New Roman"/>
          <w:sz w:val="24"/>
        </w:rPr>
      </w:pPr>
      <w:r w:rsidRPr="000A4D4F">
        <w:rPr>
          <w:rFonts w:ascii="Times New Roman" w:hAnsi="Times New Roman"/>
          <w:sz w:val="24"/>
        </w:rPr>
        <w:t>Начальнику сектора отдела закупки услуг ОАО "Славнефть-ЯНОС" – Деткову Александру Игоревичу</w:t>
      </w:r>
      <w:r>
        <w:rPr>
          <w:rFonts w:ascii="Times New Roman" w:hAnsi="Times New Roman"/>
          <w:sz w:val="24"/>
        </w:rPr>
        <w:t xml:space="preserve">; </w:t>
      </w:r>
      <w:r w:rsidRPr="000A4D4F">
        <w:rPr>
          <w:rFonts w:ascii="Times New Roman" w:hAnsi="Times New Roman"/>
          <w:sz w:val="24"/>
        </w:rPr>
        <w:t>контактные данные: телефон (4852) 49-93-16, факс 49-93-02</w:t>
      </w:r>
    </w:p>
    <w:p w:rsidR="000A4D4F" w:rsidRPr="004734A6" w:rsidRDefault="000A4D4F" w:rsidP="000A4D4F">
      <w:pPr>
        <w:ind w:firstLine="708"/>
        <w:jc w:val="both"/>
        <w:rPr>
          <w:rFonts w:ascii="Times New Roman" w:hAnsi="Times New Roman"/>
          <w:sz w:val="24"/>
          <w:lang w:val="en-US"/>
        </w:rPr>
      </w:pPr>
      <w:r w:rsidRPr="004734A6">
        <w:rPr>
          <w:rFonts w:ascii="Times New Roman" w:hAnsi="Times New Roman"/>
          <w:sz w:val="24"/>
          <w:lang w:val="en-US"/>
        </w:rPr>
        <w:t xml:space="preserve">E-mail: </w:t>
      </w:r>
      <w:hyperlink r:id="rId8" w:history="1">
        <w:r w:rsidRPr="004734A6">
          <w:rPr>
            <w:rFonts w:ascii="Times New Roman" w:hAnsi="Times New Roman"/>
            <w:sz w:val="24"/>
            <w:lang w:val="en-US"/>
          </w:rPr>
          <w:t>DetkovAI@yanos.slavneft.ru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53702F" w:rsidRDefault="00D4189F" w:rsidP="0053702F">
      <w:pPr>
        <w:ind w:firstLine="708"/>
        <w:jc w:val="both"/>
        <w:rPr>
          <w:rFonts w:ascii="Times New Roman" w:hAnsi="Times New Roman"/>
          <w:sz w:val="24"/>
        </w:rPr>
      </w:pPr>
      <w:r>
        <w:rPr>
          <w:rFonts w:ascii="Times New Roman" w:hAnsi="Times New Roman"/>
          <w:sz w:val="24"/>
        </w:rPr>
        <w:t xml:space="preserve">Груздеву Александру Александровичу; </w:t>
      </w:r>
      <w:r w:rsidR="00DE7BED" w:rsidRPr="00C40686">
        <w:rPr>
          <w:rFonts w:ascii="Times New Roman" w:hAnsi="Times New Roman"/>
          <w:sz w:val="24"/>
        </w:rPr>
        <w:t>контактные данные (</w:t>
      </w:r>
      <w:r w:rsidR="0053702F">
        <w:rPr>
          <w:rFonts w:ascii="Times New Roman" w:hAnsi="Times New Roman"/>
          <w:sz w:val="24"/>
        </w:rPr>
        <w:t xml:space="preserve">4852) 49-91-35; </w:t>
      </w:r>
    </w:p>
    <w:p w:rsidR="0053702F" w:rsidRPr="0053702F" w:rsidRDefault="0053702F" w:rsidP="0053702F">
      <w:pPr>
        <w:ind w:firstLine="708"/>
        <w:jc w:val="both"/>
        <w:rPr>
          <w:rFonts w:ascii="Times New Roman" w:hAnsi="Times New Roman"/>
          <w:sz w:val="24"/>
        </w:rPr>
      </w:pPr>
      <w:r w:rsidRPr="0053702F">
        <w:rPr>
          <w:rFonts w:ascii="Times New Roman" w:hAnsi="Times New Roman"/>
          <w:sz w:val="24"/>
        </w:rPr>
        <w:t>Е-mail:GruzdevAA@yanos.slavneft.ru</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D4189F" w:rsidRPr="00C561F7">
        <w:rPr>
          <w:rFonts w:ascii="Times New Roman" w:hAnsi="Times New Roman"/>
          <w:sz w:val="24"/>
        </w:rPr>
        <w:t>сайте не</w:t>
      </w:r>
      <w:r w:rsidRPr="00C561F7">
        <w:rPr>
          <w:rFonts w:ascii="Times New Roman" w:hAnsi="Times New Roman"/>
          <w:sz w:val="24"/>
        </w:rPr>
        <w:t xml:space="preserve">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C231E">
        <w:rPr>
          <w:rFonts w:ascii="Times New Roman" w:hAnsi="Times New Roman"/>
          <w:sz w:val="24"/>
        </w:rPr>
        <w:t>2</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A17E76">
        <w:rPr>
          <w:rFonts w:ascii="Times New Roman" w:hAnsi="Times New Roman"/>
          <w:sz w:val="24"/>
        </w:rPr>
        <w:t xml:space="preserve">делать </w:t>
      </w:r>
      <w:r w:rsidR="00E85DE8" w:rsidRPr="00C40686">
        <w:rPr>
          <w:rFonts w:ascii="Times New Roman" w:hAnsi="Times New Roman"/>
          <w:sz w:val="24"/>
        </w:rPr>
        <w:t>оферты №</w:t>
      </w:r>
      <w:r w:rsidR="00C15254">
        <w:rPr>
          <w:rFonts w:ascii="Times New Roman" w:hAnsi="Times New Roman"/>
          <w:sz w:val="24"/>
        </w:rPr>
        <w:t>444</w:t>
      </w:r>
      <w:r w:rsidR="00D549DA" w:rsidRPr="00C40686">
        <w:rPr>
          <w:rFonts w:ascii="Times New Roman" w:hAnsi="Times New Roman"/>
          <w:sz w:val="24"/>
        </w:rPr>
        <w:t>-КС</w:t>
      </w:r>
      <w:r w:rsidR="00E85DE8" w:rsidRPr="00C40686">
        <w:rPr>
          <w:rFonts w:ascii="Times New Roman" w:hAnsi="Times New Roman"/>
          <w:sz w:val="24"/>
        </w:rPr>
        <w:t>-201</w:t>
      </w:r>
      <w:r w:rsidR="00765595" w:rsidRPr="00C40686">
        <w:rPr>
          <w:rFonts w:ascii="Times New Roman" w:hAnsi="Times New Roman"/>
          <w:sz w:val="24"/>
        </w:rPr>
        <w:t>7</w:t>
      </w:r>
      <w:r w:rsidR="000E7E21">
        <w:rPr>
          <w:rFonts w:ascii="Times New Roman" w:hAnsi="Times New Roman"/>
          <w:sz w:val="24"/>
        </w:rPr>
        <w:t xml:space="preserve"> от 05.09.2017</w:t>
      </w:r>
      <w:r w:rsidRPr="00C40686">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Pr="00271056" w:rsidRDefault="00DE7BED" w:rsidP="00DE7BED">
      <w:pPr>
        <w:rPr>
          <w:rFonts w:ascii="Times New Roman" w:hAnsi="Times New Roman"/>
          <w:sz w:val="24"/>
        </w:rPr>
      </w:pPr>
      <w:r w:rsidRPr="00271056">
        <w:rPr>
          <w:rFonts w:ascii="Times New Roman" w:hAnsi="Times New Roman"/>
          <w:sz w:val="24"/>
        </w:rPr>
        <w:lastRenderedPageBreak/>
        <w:t>2. Требования к предмету оферты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Извещение о согласии сделать оферту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Предложение о заключении договора в 1 экз.</w:t>
      </w:r>
      <w:r w:rsidR="002C40E6" w:rsidRPr="00271056">
        <w:rPr>
          <w:rFonts w:ascii="Times New Roman" w:hAnsi="Times New Roman"/>
          <w:sz w:val="24"/>
        </w:rPr>
        <w:t xml:space="preserve"> (</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C7476C" w:rsidRDefault="0080562C" w:rsidP="00DE7BED">
      <w:pPr>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r w:rsidR="0048023C" w:rsidRPr="00C7476C">
        <w:rPr>
          <w:rFonts w:ascii="Times New Roman" w:hAnsi="Times New Roman"/>
          <w:sz w:val="24"/>
        </w:rPr>
        <w:t>Ген</w:t>
      </w:r>
      <w:r w:rsidR="00763AF5" w:rsidRPr="00C7476C">
        <w:rPr>
          <w:rFonts w:ascii="Times New Roman" w:hAnsi="Times New Roman"/>
          <w:sz w:val="24"/>
        </w:rPr>
        <w:t xml:space="preserve">подряда </w:t>
      </w:r>
      <w:r w:rsidR="00682F70" w:rsidRPr="00C7476C">
        <w:rPr>
          <w:rFonts w:ascii="Times New Roman" w:hAnsi="Times New Roman"/>
          <w:sz w:val="24"/>
        </w:rPr>
        <w:t xml:space="preserve"> с приложениями </w:t>
      </w:r>
      <w:r w:rsidR="00763AF5" w:rsidRPr="00C7476C">
        <w:rPr>
          <w:rFonts w:ascii="Times New Roman" w:hAnsi="Times New Roman"/>
          <w:sz w:val="24"/>
        </w:rPr>
        <w:t>в 1 экз.</w:t>
      </w:r>
      <w:r w:rsidR="002C40E6" w:rsidRPr="00C7476C">
        <w:rPr>
          <w:rFonts w:ascii="Times New Roman" w:hAnsi="Times New Roman"/>
          <w:sz w:val="24"/>
        </w:rPr>
        <w:t xml:space="preserve"> (</w:t>
      </w:r>
      <w:r w:rsidR="00D54AA2" w:rsidRPr="00C7476C">
        <w:rPr>
          <w:rFonts w:ascii="Times New Roman" w:hAnsi="Times New Roman"/>
          <w:sz w:val="24"/>
        </w:rPr>
        <w:t>Форма</w:t>
      </w:r>
      <w:r w:rsidR="00D27E52" w:rsidRPr="00C7476C">
        <w:rPr>
          <w:rFonts w:ascii="Times New Roman" w:hAnsi="Times New Roman"/>
          <w:sz w:val="24"/>
        </w:rPr>
        <w:t xml:space="preserve"> № 4</w:t>
      </w:r>
      <w:r w:rsidR="002C40E6" w:rsidRPr="00C7476C">
        <w:rPr>
          <w:rFonts w:ascii="Times New Roman" w:hAnsi="Times New Roman"/>
          <w:sz w:val="24"/>
        </w:rPr>
        <w:t>).</w:t>
      </w:r>
    </w:p>
    <w:p w:rsidR="00DE7BED" w:rsidRPr="00C7476C" w:rsidRDefault="0080562C" w:rsidP="00DE7BED">
      <w:pPr>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в 1 экз.</w:t>
      </w:r>
      <w:r w:rsidR="002C40E6" w:rsidRPr="00C7476C">
        <w:rPr>
          <w:rFonts w:ascii="Times New Roman" w:hAnsi="Times New Roman"/>
          <w:sz w:val="24"/>
        </w:rPr>
        <w:t xml:space="preserve"> (</w:t>
      </w:r>
      <w:r w:rsidR="00D54AA2" w:rsidRPr="00C7476C">
        <w:rPr>
          <w:rFonts w:ascii="Times New Roman" w:hAnsi="Times New Roman"/>
          <w:sz w:val="24"/>
        </w:rPr>
        <w:t>Форма</w:t>
      </w:r>
      <w:r w:rsidR="002C40E6" w:rsidRPr="00C7476C">
        <w:rPr>
          <w:rFonts w:ascii="Times New Roman" w:hAnsi="Times New Roman"/>
          <w:sz w:val="24"/>
        </w:rPr>
        <w:t xml:space="preserve"> №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923CDA">
      <w:pPr>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D55F59" w:rsidRPr="00C7476C">
        <w:rPr>
          <w:rFonts w:ascii="Times New Roman" w:hAnsi="Times New Roman"/>
          <w:sz w:val="24"/>
        </w:rPr>
        <w:t>С</w:t>
      </w:r>
      <w:r w:rsidR="00923CDA" w:rsidRPr="00C7476C">
        <w:rPr>
          <w:rFonts w:ascii="Times New Roman" w:hAnsi="Times New Roman"/>
          <w:sz w:val="24"/>
        </w:rPr>
        <w:t xml:space="preserve">правка об опыте работы за последние </w:t>
      </w:r>
      <w:r w:rsidR="003057B9" w:rsidRPr="00C7476C">
        <w:rPr>
          <w:rFonts w:ascii="Times New Roman" w:hAnsi="Times New Roman"/>
          <w:sz w:val="24"/>
        </w:rPr>
        <w:t>5 лет</w:t>
      </w:r>
      <w:r w:rsidR="00923CDA" w:rsidRPr="00C7476C">
        <w:rPr>
          <w:rFonts w:ascii="Times New Roman" w:hAnsi="Times New Roman"/>
          <w:sz w:val="24"/>
        </w:rPr>
        <w:t xml:space="preserve"> в 1 экз.</w:t>
      </w:r>
      <w:r w:rsidR="002C40E6" w:rsidRPr="00C7476C">
        <w:rPr>
          <w:rFonts w:ascii="Times New Roman" w:hAnsi="Times New Roman"/>
          <w:sz w:val="24"/>
        </w:rPr>
        <w:t xml:space="preserve"> (</w:t>
      </w:r>
      <w:r w:rsidR="00D54AA2" w:rsidRPr="00C7476C">
        <w:rPr>
          <w:rFonts w:ascii="Times New Roman" w:hAnsi="Times New Roman"/>
          <w:sz w:val="24"/>
        </w:rPr>
        <w:t xml:space="preserve">Форма </w:t>
      </w:r>
      <w:r w:rsidR="002C40E6" w:rsidRPr="00C7476C">
        <w:rPr>
          <w:rFonts w:ascii="Times New Roman" w:hAnsi="Times New Roman"/>
          <w:sz w:val="24"/>
        </w:rPr>
        <w:t xml:space="preserve">№ </w:t>
      </w:r>
      <w:r w:rsidR="00D27E52" w:rsidRPr="00C7476C">
        <w:rPr>
          <w:rFonts w:ascii="Times New Roman" w:hAnsi="Times New Roman"/>
          <w:sz w:val="24"/>
        </w:rPr>
        <w:t>6</w:t>
      </w:r>
      <w:r w:rsidR="002C40E6" w:rsidRPr="00C7476C">
        <w:rPr>
          <w:rFonts w:ascii="Times New Roman" w:hAnsi="Times New Roman"/>
          <w:sz w:val="24"/>
        </w:rPr>
        <w:t>).</w:t>
      </w:r>
    </w:p>
    <w:p w:rsidR="00BA2B15" w:rsidRPr="00C7476C" w:rsidRDefault="0080562C" w:rsidP="00BA2B15">
      <w:pPr>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Справка о кадровых ресурсах в 1 экз.</w:t>
      </w:r>
      <w:r w:rsidR="00D27E52" w:rsidRPr="00C7476C">
        <w:rPr>
          <w:rFonts w:ascii="Times New Roman" w:hAnsi="Times New Roman"/>
          <w:sz w:val="24"/>
        </w:rPr>
        <w:t xml:space="preserve"> (</w:t>
      </w:r>
      <w:r w:rsidR="00D54AA2" w:rsidRPr="00C7476C">
        <w:rPr>
          <w:rFonts w:ascii="Times New Roman" w:hAnsi="Times New Roman"/>
          <w:sz w:val="24"/>
        </w:rPr>
        <w:t xml:space="preserve">Форма </w:t>
      </w:r>
      <w:r w:rsidR="00D27E52" w:rsidRPr="00C7476C">
        <w:rPr>
          <w:rFonts w:ascii="Times New Roman" w:hAnsi="Times New Roman"/>
          <w:sz w:val="24"/>
        </w:rPr>
        <w:t>№ 7).</w:t>
      </w:r>
    </w:p>
    <w:p w:rsidR="00BC413E" w:rsidRPr="00C7476C" w:rsidRDefault="0044404E" w:rsidP="00FF41DB">
      <w:pPr>
        <w:rPr>
          <w:rFonts w:ascii="Times New Roman" w:hAnsi="Times New Roman"/>
          <w:sz w:val="24"/>
        </w:rPr>
      </w:pPr>
      <w:r w:rsidRPr="00C40686">
        <w:rPr>
          <w:rFonts w:ascii="Times New Roman" w:hAnsi="Times New Roman"/>
          <w:sz w:val="24"/>
        </w:rPr>
        <w:t xml:space="preserve">9. </w:t>
      </w:r>
      <w:r w:rsidR="00EC65E4" w:rsidRPr="004F0BFF">
        <w:rPr>
          <w:rFonts w:ascii="Times New Roman" w:hAnsi="Times New Roman"/>
          <w:sz w:val="24"/>
        </w:rPr>
        <w:t>Методика оценки регламентов определения стоимости СМР и ПНР и авансов (Форма № 9).</w:t>
      </w:r>
    </w:p>
    <w:p w:rsidR="00F077B5" w:rsidRPr="00C7476C" w:rsidRDefault="00BC413E" w:rsidP="00FF41DB">
      <w:pPr>
        <w:rPr>
          <w:rFonts w:ascii="Times New Roman" w:hAnsi="Times New Roman"/>
          <w:sz w:val="24"/>
        </w:rPr>
      </w:pPr>
      <w:r w:rsidRPr="004F0BFF">
        <w:rPr>
          <w:rFonts w:ascii="Times New Roman" w:hAnsi="Times New Roman"/>
          <w:sz w:val="24"/>
        </w:rPr>
        <w:t xml:space="preserve">10.  </w:t>
      </w:r>
      <w:r w:rsidR="00EC65E4" w:rsidRPr="00C40686">
        <w:rPr>
          <w:rFonts w:ascii="Times New Roman" w:hAnsi="Times New Roman"/>
          <w:sz w:val="24"/>
        </w:rPr>
        <w:t>Ведомости объемов работ.</w:t>
      </w:r>
    </w:p>
    <w:p w:rsidR="00531239" w:rsidRPr="00C40686" w:rsidRDefault="00F077B5" w:rsidP="00FF41DB">
      <w:pPr>
        <w:rPr>
          <w:rFonts w:ascii="Times New Roman" w:hAnsi="Times New Roman"/>
          <w:sz w:val="24"/>
        </w:rPr>
      </w:pPr>
      <w:r w:rsidRPr="00C40686">
        <w:rPr>
          <w:rFonts w:ascii="Times New Roman" w:hAnsi="Times New Roman"/>
          <w:sz w:val="24"/>
        </w:rPr>
        <w:t xml:space="preserve">11. </w:t>
      </w:r>
      <w:r w:rsidR="00EC65E4" w:rsidRPr="004A7F70">
        <w:rPr>
          <w:rFonts w:ascii="Times New Roman" w:hAnsi="Times New Roman"/>
          <w:sz w:val="24"/>
        </w:rPr>
        <w:t>Письмо отсутствие необходимости одобрения сделки как крупной органами управления контрагента (Форма №10).</w:t>
      </w:r>
    </w:p>
    <w:p w:rsidR="00F077B5" w:rsidRDefault="00FF41DB" w:rsidP="00FF41DB">
      <w:pPr>
        <w:rPr>
          <w:rFonts w:ascii="Times New Roman" w:hAnsi="Times New Roman"/>
          <w:sz w:val="24"/>
        </w:rPr>
      </w:pPr>
      <w:r w:rsidRPr="00C40686">
        <w:rPr>
          <w:rFonts w:ascii="Times New Roman" w:hAnsi="Times New Roman"/>
          <w:sz w:val="24"/>
        </w:rPr>
        <w:t>1</w:t>
      </w:r>
      <w:r w:rsidR="00F077B5" w:rsidRPr="00C40686">
        <w:rPr>
          <w:rFonts w:ascii="Times New Roman" w:hAnsi="Times New Roman"/>
          <w:sz w:val="24"/>
        </w:rPr>
        <w:t>2</w:t>
      </w:r>
      <w:r w:rsidRPr="00C40686">
        <w:rPr>
          <w:rFonts w:ascii="Times New Roman" w:hAnsi="Times New Roman"/>
          <w:sz w:val="24"/>
        </w:rPr>
        <w:t xml:space="preserve">. </w:t>
      </w:r>
      <w:r w:rsidR="00EC65E4" w:rsidRPr="004A7F70">
        <w:rPr>
          <w:rFonts w:ascii="Times New Roman" w:hAnsi="Times New Roman"/>
          <w:sz w:val="24"/>
        </w:rPr>
        <w:t>Письмо о размере сделки  (Форма №11).</w:t>
      </w:r>
    </w:p>
    <w:p w:rsidR="00822262" w:rsidRDefault="00822262" w:rsidP="00822262">
      <w:pPr>
        <w:spacing w:before="0"/>
        <w:rPr>
          <w:rFonts w:ascii="Times New Roman" w:hAnsi="Times New Roman"/>
          <w:sz w:val="24"/>
        </w:rPr>
      </w:pPr>
    </w:p>
    <w:p w:rsidR="00822262" w:rsidRDefault="00822262" w:rsidP="00822262">
      <w:pPr>
        <w:spacing w:before="0"/>
        <w:rPr>
          <w:rFonts w:ascii="Times New Roman" w:hAnsi="Times New Roman"/>
          <w:sz w:val="24"/>
        </w:rPr>
      </w:pPr>
    </w:p>
    <w:p w:rsidR="00632B82" w:rsidRPr="00431959" w:rsidRDefault="00AE32FD" w:rsidP="00431959">
      <w:pPr>
        <w:spacing w:before="0"/>
        <w:rPr>
          <w:rFonts w:ascii="Times New Roman" w:hAnsi="Times New Roman"/>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2D24C1" w:rsidRPr="001A5C72">
        <w:rPr>
          <w:rFonts w:ascii="Times New Roman" w:hAnsi="Times New Roman"/>
          <w:sz w:val="24"/>
        </w:rPr>
        <w:t>Д.Ю.Уржумов</w:t>
      </w:r>
    </w:p>
    <w:p w:rsidR="00D11890" w:rsidRDefault="00D11890" w:rsidP="00431959">
      <w:pPr>
        <w:spacing w:before="0" w:line="276" w:lineRule="auto"/>
        <w:rPr>
          <w:rFonts w:ascii="Times New Roman" w:hAnsi="Times New Roman"/>
          <w:sz w:val="24"/>
        </w:rPr>
      </w:pPr>
    </w:p>
    <w:sectPr w:rsidR="00D11890" w:rsidSect="00431959">
      <w:footerReference w:type="default" r:id="rId9"/>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B92" w:rsidRDefault="00DD1B92" w:rsidP="00FB07D9">
      <w:pPr>
        <w:spacing w:before="0"/>
      </w:pPr>
      <w:r>
        <w:separator/>
      </w:r>
    </w:p>
  </w:endnote>
  <w:endnote w:type="continuationSeparator" w:id="0">
    <w:p w:rsidR="00DD1B92" w:rsidRDefault="00DD1B9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686" w:rsidRDefault="00C40686">
    <w:pPr>
      <w:pStyle w:val="af3"/>
      <w:jc w:val="right"/>
    </w:pPr>
    <w:r>
      <w:fldChar w:fldCharType="begin"/>
    </w:r>
    <w:r>
      <w:instrText xml:space="preserve"> PAGE   \* MERGEFORMAT </w:instrText>
    </w:r>
    <w:r>
      <w:fldChar w:fldCharType="separate"/>
    </w:r>
    <w:r w:rsidR="001B48D2">
      <w:rPr>
        <w:noProof/>
      </w:rPr>
      <w:t>1</w:t>
    </w:r>
    <w:r>
      <w:rPr>
        <w:noProof/>
      </w:rPr>
      <w:fldChar w:fldCharType="end"/>
    </w:r>
  </w:p>
  <w:p w:rsidR="00C40686" w:rsidRDefault="00C4068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B92" w:rsidRDefault="00DD1B92" w:rsidP="00FB07D9">
      <w:pPr>
        <w:spacing w:before="0"/>
      </w:pPr>
      <w:r>
        <w:separator/>
      </w:r>
    </w:p>
  </w:footnote>
  <w:footnote w:type="continuationSeparator" w:id="0">
    <w:p w:rsidR="00DD1B92" w:rsidRDefault="00DD1B92"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4"/>
  </w:num>
  <w:num w:numId="3">
    <w:abstractNumId w:val="0"/>
  </w:num>
  <w:num w:numId="4">
    <w:abstractNumId w:val="19"/>
  </w:num>
  <w:num w:numId="5">
    <w:abstractNumId w:val="15"/>
  </w:num>
  <w:num w:numId="6">
    <w:abstractNumId w:val="27"/>
  </w:num>
  <w:num w:numId="7">
    <w:abstractNumId w:val="9"/>
  </w:num>
  <w:num w:numId="8">
    <w:abstractNumId w:val="17"/>
  </w:num>
  <w:num w:numId="9">
    <w:abstractNumId w:val="2"/>
  </w:num>
  <w:num w:numId="10">
    <w:abstractNumId w:val="22"/>
  </w:num>
  <w:num w:numId="11">
    <w:abstractNumId w:val="18"/>
  </w:num>
  <w:num w:numId="12">
    <w:abstractNumId w:val="13"/>
  </w:num>
  <w:num w:numId="13">
    <w:abstractNumId w:val="14"/>
  </w:num>
  <w:num w:numId="14">
    <w:abstractNumId w:val="25"/>
  </w:num>
  <w:num w:numId="15">
    <w:abstractNumId w:val="12"/>
  </w:num>
  <w:num w:numId="16">
    <w:abstractNumId w:val="11"/>
  </w:num>
  <w:num w:numId="17">
    <w:abstractNumId w:val="3"/>
  </w:num>
  <w:num w:numId="18">
    <w:abstractNumId w:val="23"/>
  </w:num>
  <w:num w:numId="19">
    <w:abstractNumId w:val="26"/>
  </w:num>
  <w:num w:numId="20">
    <w:abstractNumId w:val="10"/>
  </w:num>
  <w:num w:numId="21">
    <w:abstractNumId w:val="16"/>
  </w:num>
  <w:num w:numId="22">
    <w:abstractNumId w:val="21"/>
  </w:num>
  <w:num w:numId="2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E7E21"/>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8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959"/>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02F"/>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7BD"/>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2F14"/>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29F"/>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189F"/>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9F"/>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1B92"/>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4EAF41-26A3-49DA-BE74-BE8758C56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77FA2-3543-46D1-B897-A878BC752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2905</Words>
  <Characters>16564</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2</cp:revision>
  <cp:lastPrinted>2017-09-26T06:16:00Z</cp:lastPrinted>
  <dcterms:created xsi:type="dcterms:W3CDTF">2017-09-26T06:20:00Z</dcterms:created>
  <dcterms:modified xsi:type="dcterms:W3CDTF">2017-09-26T06:20:00Z</dcterms:modified>
</cp:coreProperties>
</file>